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579A297E" w:rsidR="000E1C61" w:rsidRPr="00724296" w:rsidRDefault="00426FF0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S.270.3.2025</w:t>
      </w:r>
      <w:bookmarkStart w:id="0" w:name="_GoBack"/>
      <w:bookmarkEnd w:id="0"/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E0FBD30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564E2C">
        <w:rPr>
          <w:rFonts w:ascii="Arial" w:hAnsi="Arial" w:cs="Arial"/>
          <w:b/>
          <w:bCs/>
          <w:sz w:val="22"/>
          <w:szCs w:val="22"/>
        </w:rPr>
        <w:t>Zawadzkie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01C62398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564E2C">
        <w:rPr>
          <w:rFonts w:ascii="Arial" w:hAnsi="Arial" w:cs="Arial"/>
          <w:b/>
          <w:bCs/>
          <w:sz w:val="22"/>
          <w:szCs w:val="22"/>
        </w:rPr>
        <w:t>Strzelecka 6, 47-120 Zawadzkie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5C053E4E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564E2C">
        <w:rPr>
          <w:rFonts w:ascii="Arial" w:hAnsi="Arial" w:cs="Arial"/>
          <w:b/>
          <w:sz w:val="22"/>
          <w:szCs w:val="22"/>
          <w:u w:val="single"/>
        </w:rPr>
        <w:t>……..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6BAE41EA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  <w:r w:rsidR="00F54E9D" w:rsidRPr="00724296">
        <w:rPr>
          <w:rFonts w:ascii="Arial" w:hAnsi="Arial" w:cs="Arial"/>
          <w:bCs/>
          <w:sz w:val="22"/>
          <w:szCs w:val="22"/>
        </w:rPr>
        <w:t>części</w:t>
      </w:r>
      <w:r w:rsidR="001262E5">
        <w:rPr>
          <w:rFonts w:ascii="Arial" w:hAnsi="Arial" w:cs="Arial"/>
          <w:bCs/>
          <w:sz w:val="22"/>
          <w:szCs w:val="22"/>
        </w:rPr>
        <w:t xml:space="preserve"> ………. </w:t>
      </w:r>
      <w:r w:rsidRPr="0072429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4B80B79C" w14:textId="7D02610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</w:t>
      </w:r>
      <w:r>
        <w:rPr>
          <w:rFonts w:ascii="Arial" w:hAnsi="Arial" w:cs="Arial"/>
          <w:b/>
          <w:iCs/>
        </w:rPr>
        <w:t xml:space="preserve"> (z rozbiciem na poszczególne zadania)</w:t>
      </w:r>
      <w:r w:rsidRPr="00411119">
        <w:rPr>
          <w:rFonts w:ascii="Arial" w:hAnsi="Arial" w:cs="Arial"/>
          <w:b/>
          <w:iCs/>
        </w:rPr>
        <w:t>:</w:t>
      </w:r>
    </w:p>
    <w:p w14:paraId="3928C556" w14:textId="5BA62B56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1" w:name="_Hlk188429712"/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02-14-……………..</w:t>
      </w:r>
    </w:p>
    <w:p w14:paraId="6C273787" w14:textId="7E45EAAC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za cenę brutto (wraz z podatkiem VAT): ..............</w:t>
      </w:r>
      <w:r w:rsidR="001262E5" w:rsidRPr="00411119">
        <w:rPr>
          <w:rFonts w:ascii="Arial" w:hAnsi="Arial" w:cs="Arial"/>
          <w:sz w:val="22"/>
          <w:szCs w:val="22"/>
        </w:rPr>
        <w:t xml:space="preserve"> </w:t>
      </w:r>
      <w:r w:rsidRPr="00411119">
        <w:rPr>
          <w:rFonts w:ascii="Arial" w:hAnsi="Arial" w:cs="Arial"/>
          <w:sz w:val="22"/>
          <w:szCs w:val="22"/>
        </w:rPr>
        <w:t xml:space="preserve">…………….zł </w:t>
      </w:r>
    </w:p>
    <w:p w14:paraId="378A143B" w14:textId="4EADD0C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 </w:t>
      </w:r>
    </w:p>
    <w:p w14:paraId="4736DB59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1E89BCDA" w14:textId="6DD18D50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 </w:t>
      </w:r>
    </w:p>
    <w:p w14:paraId="251EB0AB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00128B85" w14:textId="375FC260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</w:t>
      </w:r>
      <w:bookmarkEnd w:id="1"/>
    </w:p>
    <w:p w14:paraId="3ECF2712" w14:textId="77777777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02-14-……………..</w:t>
      </w:r>
    </w:p>
    <w:p w14:paraId="2C1AAE77" w14:textId="77777777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16A3C54E" w14:textId="29CC3F8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 </w:t>
      </w:r>
    </w:p>
    <w:p w14:paraId="23D4EC0C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3A70505E" w14:textId="3B7C34D6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 </w:t>
      </w:r>
    </w:p>
    <w:p w14:paraId="01C7EEFC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6E27DBF0" w14:textId="17E363DB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</w:t>
      </w:r>
    </w:p>
    <w:p w14:paraId="0988030F" w14:textId="43F52E73" w:rsidR="00564E2C" w:rsidRDefault="00567DAE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(Wymienić wszystkie zadania)</w:t>
      </w:r>
    </w:p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r w:rsidRPr="00724296">
        <w:rPr>
          <w:rFonts w:ascii="Arial" w:hAnsi="Arial" w:cs="Arial"/>
          <w:bCs/>
          <w:sz w:val="22"/>
          <w:szCs w:val="22"/>
        </w:rPr>
        <w:t xml:space="preserve">ła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494D4" w14:textId="77777777" w:rsidR="00071124" w:rsidRDefault="00071124">
      <w:r>
        <w:separator/>
      </w:r>
    </w:p>
  </w:endnote>
  <w:endnote w:type="continuationSeparator" w:id="0">
    <w:p w14:paraId="69BD7316" w14:textId="77777777" w:rsidR="00071124" w:rsidRDefault="0007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95B640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26FF0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8F7DB" w14:textId="77777777" w:rsidR="00071124" w:rsidRDefault="00071124">
      <w:r>
        <w:separator/>
      </w:r>
    </w:p>
  </w:footnote>
  <w:footnote w:type="continuationSeparator" w:id="0">
    <w:p w14:paraId="7B4EF5DC" w14:textId="77777777" w:rsidR="00071124" w:rsidRDefault="0007112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4"/>
  </w:num>
  <w:num w:numId="37">
    <w:abstractNumId w:val="78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3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6"/>
  </w:num>
  <w:num w:numId="77">
    <w:abstractNumId w:val="98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8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6"/>
  </w:num>
  <w:num w:numId="133">
    <w:abstractNumId w:val="77"/>
  </w:num>
  <w:num w:numId="134">
    <w:abstractNumId w:val="118"/>
  </w:num>
  <w:num w:numId="13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24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FF0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67DA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4BC5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0E3C-8C60-46ED-BACE-D2EC4B34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Tomasz Konfederak</cp:lastModifiedBy>
  <cp:revision>9</cp:revision>
  <cp:lastPrinted>2022-06-27T10:12:00Z</cp:lastPrinted>
  <dcterms:created xsi:type="dcterms:W3CDTF">2025-05-22T11:33:00Z</dcterms:created>
  <dcterms:modified xsi:type="dcterms:W3CDTF">2025-07-30T09:30:00Z</dcterms:modified>
</cp:coreProperties>
</file>